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DA6" w:rsidRDefault="00BB7DA6" w:rsidP="005F61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B7DA6" w:rsidRPr="005F61A2" w:rsidRDefault="00BB7DA6" w:rsidP="005F61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F61A2">
        <w:rPr>
          <w:rFonts w:ascii="Times New Roman" w:hAnsi="Times New Roman" w:cs="Times New Roman"/>
          <w:sz w:val="28"/>
          <w:szCs w:val="28"/>
        </w:rPr>
        <w:t>ЗАЯВК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F61A2">
        <w:rPr>
          <w:rFonts w:ascii="Times New Roman" w:hAnsi="Times New Roman" w:cs="Times New Roman"/>
          <w:sz w:val="28"/>
          <w:szCs w:val="28"/>
        </w:rPr>
        <w:t xml:space="preserve">  НА  УЧАСТИЕ</w:t>
      </w:r>
    </w:p>
    <w:p w:rsidR="00BB7DA6" w:rsidRDefault="00BB7DA6" w:rsidP="005F61A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B7DA6" w:rsidRPr="005F61A2" w:rsidRDefault="00BB7DA6" w:rsidP="005F61A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F61A2">
        <w:rPr>
          <w:rFonts w:ascii="Times New Roman" w:hAnsi="Times New Roman" w:cs="Times New Roman"/>
          <w:b/>
          <w:bCs/>
          <w:sz w:val="28"/>
          <w:szCs w:val="28"/>
        </w:rPr>
        <w:t>во Всероссийской научно-исследовательской конференции</w:t>
      </w:r>
    </w:p>
    <w:p w:rsidR="00BB7DA6" w:rsidRPr="005F61A2" w:rsidRDefault="00BB7DA6" w:rsidP="005F61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F61A2">
        <w:rPr>
          <w:rFonts w:ascii="Times New Roman" w:hAnsi="Times New Roman" w:cs="Times New Roman"/>
          <w:b/>
          <w:bCs/>
          <w:sz w:val="28"/>
          <w:szCs w:val="28"/>
        </w:rPr>
        <w:t>«Ломоносовские чтения – 2019»</w:t>
      </w:r>
    </w:p>
    <w:p w:rsidR="00BB7DA6" w:rsidRPr="005F61A2" w:rsidRDefault="00BB7DA6" w:rsidP="005F61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F61A2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25-26 апреля </w:t>
      </w:r>
      <w:r w:rsidRPr="005F61A2">
        <w:rPr>
          <w:rFonts w:ascii="Times New Roman" w:hAnsi="Times New Roman" w:cs="Times New Roman"/>
          <w:b/>
          <w:bCs/>
          <w:sz w:val="28"/>
          <w:szCs w:val="28"/>
        </w:rPr>
        <w:t xml:space="preserve"> 2019 года</w:t>
      </w:r>
    </w:p>
    <w:p w:rsidR="00BB7DA6" w:rsidRDefault="00BB7DA6" w:rsidP="005F61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tbl>
      <w:tblPr>
        <w:tblW w:w="15382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32"/>
        <w:gridCol w:w="1716"/>
        <w:gridCol w:w="1620"/>
        <w:gridCol w:w="2127"/>
        <w:gridCol w:w="1833"/>
        <w:gridCol w:w="1980"/>
        <w:gridCol w:w="1497"/>
        <w:gridCol w:w="1843"/>
        <w:gridCol w:w="1134"/>
      </w:tblGrid>
      <w:tr w:rsidR="00BB7DA6">
        <w:trPr>
          <w:cantSplit/>
          <w:trHeight w:val="365"/>
        </w:trPr>
        <w:tc>
          <w:tcPr>
            <w:tcW w:w="15382" w:type="dxa"/>
            <w:gridSpan w:val="9"/>
          </w:tcPr>
          <w:p w:rsidR="00BB7DA6" w:rsidRPr="003F0583" w:rsidRDefault="00BB7DA6" w:rsidP="003F05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3F0583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для </w:t>
            </w:r>
            <w:proofErr w:type="gramStart"/>
            <w:r w:rsidRPr="003F0583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обучающихся</w:t>
            </w:r>
            <w:proofErr w:type="gramEnd"/>
            <w:r w:rsidRPr="003F0583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–</w:t>
            </w:r>
            <w:r w:rsidRPr="003F0583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 </w:t>
            </w:r>
            <w:r w:rsidRPr="003F0583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по</w:t>
            </w:r>
            <w:r w:rsidRPr="003F0583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 </w:t>
            </w:r>
            <w:r w:rsidRPr="003F0583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направлениям №№ 1 – 11</w:t>
            </w:r>
          </w:p>
        </w:tc>
      </w:tr>
      <w:tr w:rsidR="00BB7DA6">
        <w:trPr>
          <w:cantSplit/>
          <w:trHeight w:val="1489"/>
        </w:trPr>
        <w:tc>
          <w:tcPr>
            <w:tcW w:w="1632" w:type="dxa"/>
          </w:tcPr>
          <w:p w:rsidR="00BB7DA6" w:rsidRPr="001A5020" w:rsidRDefault="00BB7DA6" w:rsidP="00F74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50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Ф.И.О. автора (полностью), аспирант, студент (курс), ученик (класс)</w:t>
            </w:r>
          </w:p>
        </w:tc>
        <w:tc>
          <w:tcPr>
            <w:tcW w:w="1716" w:type="dxa"/>
          </w:tcPr>
          <w:p w:rsidR="00BB7DA6" w:rsidRPr="001A5020" w:rsidRDefault="00BB7DA6" w:rsidP="00F74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50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Ф.И.О. научного руководителя (полностью)</w:t>
            </w:r>
          </w:p>
        </w:tc>
        <w:tc>
          <w:tcPr>
            <w:tcW w:w="1620" w:type="dxa"/>
          </w:tcPr>
          <w:p w:rsidR="00BB7DA6" w:rsidRPr="001A5020" w:rsidRDefault="00BB7DA6" w:rsidP="00F74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50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Должность,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категория, </w:t>
            </w:r>
            <w:r w:rsidRPr="001A50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ученая степень, ученое звание научного руководителя</w:t>
            </w:r>
          </w:p>
        </w:tc>
        <w:tc>
          <w:tcPr>
            <w:tcW w:w="2127" w:type="dxa"/>
          </w:tcPr>
          <w:p w:rsidR="00BB7DA6" w:rsidRDefault="00BB7DA6" w:rsidP="00F74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50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Образовательная организация</w:t>
            </w:r>
          </w:p>
          <w:p w:rsidR="00BB7DA6" w:rsidRPr="001A5020" w:rsidRDefault="00BB7DA6" w:rsidP="00F53A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50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(полное и сокращенное название)</w:t>
            </w:r>
          </w:p>
        </w:tc>
        <w:tc>
          <w:tcPr>
            <w:tcW w:w="1833" w:type="dxa"/>
          </w:tcPr>
          <w:p w:rsidR="00BB7DA6" w:rsidRPr="001A5020" w:rsidRDefault="00BB7DA6" w:rsidP="00F74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50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Название статьи</w:t>
            </w:r>
          </w:p>
        </w:tc>
        <w:tc>
          <w:tcPr>
            <w:tcW w:w="1980" w:type="dxa"/>
          </w:tcPr>
          <w:p w:rsidR="00BB7DA6" w:rsidRPr="001A5020" w:rsidRDefault="00BB7DA6" w:rsidP="00F74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Контактный </w:t>
            </w:r>
            <w:r w:rsidRPr="001A50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телефон</w:t>
            </w:r>
          </w:p>
        </w:tc>
        <w:tc>
          <w:tcPr>
            <w:tcW w:w="1497" w:type="dxa"/>
          </w:tcPr>
          <w:p w:rsidR="00BB7DA6" w:rsidRPr="001A5020" w:rsidRDefault="00BB7DA6" w:rsidP="00F74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502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1843" w:type="dxa"/>
          </w:tcPr>
          <w:p w:rsidR="00BB7DA6" w:rsidRPr="001A5020" w:rsidRDefault="00BB7DA6" w:rsidP="00F53A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Номер и название н</w:t>
            </w:r>
            <w:r w:rsidRPr="001A50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аправлени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я</w:t>
            </w:r>
          </w:p>
        </w:tc>
        <w:tc>
          <w:tcPr>
            <w:tcW w:w="1134" w:type="dxa"/>
          </w:tcPr>
          <w:p w:rsidR="00BB7DA6" w:rsidRDefault="00BB7DA6" w:rsidP="00F74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Форма участия </w:t>
            </w:r>
          </w:p>
          <w:p w:rsidR="00BB7DA6" w:rsidRPr="001A5020" w:rsidRDefault="00BB7DA6" w:rsidP="00F74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(очная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/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заочная)</w:t>
            </w:r>
          </w:p>
        </w:tc>
      </w:tr>
      <w:tr w:rsidR="00BB7DA6" w:rsidRPr="004D3928">
        <w:tc>
          <w:tcPr>
            <w:tcW w:w="1632" w:type="dxa"/>
          </w:tcPr>
          <w:p w:rsidR="00BB7DA6" w:rsidRPr="004D3928" w:rsidRDefault="00BB7DA6" w:rsidP="00F743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3928">
              <w:rPr>
                <w:rFonts w:ascii="Times New Roman" w:hAnsi="Times New Roman" w:cs="Times New Roman"/>
                <w:sz w:val="20"/>
                <w:szCs w:val="20"/>
              </w:rPr>
              <w:t xml:space="preserve">Марченко Надежда Константиновна </w:t>
            </w:r>
          </w:p>
          <w:p w:rsidR="00BB7DA6" w:rsidRPr="004D3928" w:rsidRDefault="00BB7DA6" w:rsidP="00F743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3928">
              <w:rPr>
                <w:rFonts w:ascii="Times New Roman" w:hAnsi="Times New Roman" w:cs="Times New Roman"/>
                <w:sz w:val="20"/>
                <w:szCs w:val="20"/>
              </w:rPr>
              <w:t>студентка 4-го курса</w:t>
            </w:r>
          </w:p>
        </w:tc>
        <w:tc>
          <w:tcPr>
            <w:tcW w:w="1716" w:type="dxa"/>
          </w:tcPr>
          <w:p w:rsidR="00BB7DA6" w:rsidRPr="004D3928" w:rsidRDefault="00BB7DA6" w:rsidP="00F743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3928">
              <w:rPr>
                <w:rFonts w:ascii="Times New Roman" w:hAnsi="Times New Roman" w:cs="Times New Roman"/>
                <w:sz w:val="20"/>
                <w:szCs w:val="20"/>
              </w:rPr>
              <w:t xml:space="preserve">Юнкина </w:t>
            </w:r>
          </w:p>
          <w:p w:rsidR="00BB7DA6" w:rsidRPr="004D3928" w:rsidRDefault="00BB7DA6" w:rsidP="00F743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3928">
              <w:rPr>
                <w:rFonts w:ascii="Times New Roman" w:hAnsi="Times New Roman" w:cs="Times New Roman"/>
                <w:sz w:val="20"/>
                <w:szCs w:val="20"/>
              </w:rPr>
              <w:t>Анна Александровна</w:t>
            </w:r>
          </w:p>
        </w:tc>
        <w:tc>
          <w:tcPr>
            <w:tcW w:w="1620" w:type="dxa"/>
          </w:tcPr>
          <w:p w:rsidR="00BB7DA6" w:rsidRPr="004D3928" w:rsidRDefault="00BB7DA6" w:rsidP="00F53A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3928">
              <w:rPr>
                <w:rFonts w:ascii="Times New Roman" w:hAnsi="Times New Roman" w:cs="Times New Roman"/>
                <w:sz w:val="20"/>
                <w:szCs w:val="20"/>
              </w:rPr>
              <w:t>преподаватель, к.т.н, доцент</w:t>
            </w:r>
          </w:p>
        </w:tc>
        <w:tc>
          <w:tcPr>
            <w:tcW w:w="2127" w:type="dxa"/>
          </w:tcPr>
          <w:p w:rsidR="00BB7DA6" w:rsidRPr="004D3928" w:rsidRDefault="00BB7DA6" w:rsidP="00F743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3928">
              <w:rPr>
                <w:rFonts w:ascii="Times New Roman" w:hAnsi="Times New Roman" w:cs="Times New Roman"/>
                <w:sz w:val="20"/>
                <w:szCs w:val="20"/>
              </w:rPr>
              <w:t xml:space="preserve">Областное государственное автономное профессиональное образовательное учреждение «Старооскольский педагогический колледж», </w:t>
            </w:r>
          </w:p>
          <w:p w:rsidR="00BB7DA6" w:rsidRPr="004D3928" w:rsidRDefault="00BB7DA6" w:rsidP="00F743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3928">
              <w:rPr>
                <w:rFonts w:ascii="Times New Roman" w:hAnsi="Times New Roman" w:cs="Times New Roman"/>
                <w:sz w:val="20"/>
                <w:szCs w:val="20"/>
              </w:rPr>
              <w:t>ОГАПОУ «Старооскольский педагогический колледж»</w:t>
            </w:r>
          </w:p>
        </w:tc>
        <w:tc>
          <w:tcPr>
            <w:tcW w:w="1833" w:type="dxa"/>
          </w:tcPr>
          <w:p w:rsidR="00BB7DA6" w:rsidRPr="004D3928" w:rsidRDefault="00BB7DA6" w:rsidP="00F743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3928">
              <w:rPr>
                <w:rFonts w:ascii="Times New Roman" w:hAnsi="Times New Roman" w:cs="Times New Roman"/>
                <w:sz w:val="20"/>
                <w:szCs w:val="20"/>
              </w:rPr>
              <w:t>Воспоминания о Великой Отечественной войне и детстве в стихотворениях Ивана Сергеевича Хаустова</w:t>
            </w:r>
          </w:p>
          <w:p w:rsidR="00BB7DA6" w:rsidRPr="004D3928" w:rsidRDefault="00BB7DA6" w:rsidP="00F743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BB7DA6" w:rsidRPr="004D3928" w:rsidRDefault="00BB7DA6" w:rsidP="00F743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3928">
              <w:rPr>
                <w:rFonts w:ascii="Times New Roman" w:hAnsi="Times New Roman" w:cs="Times New Roman"/>
                <w:sz w:val="18"/>
                <w:szCs w:val="18"/>
              </w:rPr>
              <w:t>8-ХХХ-ХХХ-ХХ-ХХ</w:t>
            </w:r>
          </w:p>
        </w:tc>
        <w:tc>
          <w:tcPr>
            <w:tcW w:w="1497" w:type="dxa"/>
          </w:tcPr>
          <w:p w:rsidR="00BB7DA6" w:rsidRPr="004D3928" w:rsidRDefault="00F631D6" w:rsidP="00F743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" w:history="1">
              <w:r w:rsidR="00BB7DA6" w:rsidRPr="004D3928">
                <w:rPr>
                  <w:rStyle w:val="a3"/>
                  <w:rFonts w:ascii="Times New Roman" w:hAnsi="Times New Roman" w:cs="Times New Roman"/>
                  <w:sz w:val="20"/>
                  <w:szCs w:val="20"/>
                  <w:u w:val="none"/>
                </w:rPr>
                <w:t>------@------.</w:t>
              </w:r>
              <w:r w:rsidR="00BB7DA6" w:rsidRPr="004D3928">
                <w:rPr>
                  <w:rStyle w:val="a3"/>
                  <w:rFonts w:ascii="Times New Roman" w:hAnsi="Times New Roman" w:cs="Times New Roman"/>
                  <w:sz w:val="20"/>
                  <w:szCs w:val="20"/>
                  <w:u w:val="none"/>
                  <w:lang w:val="de-DE"/>
                </w:rPr>
                <w:t>ru</w:t>
              </w:r>
            </w:hyperlink>
          </w:p>
        </w:tc>
        <w:tc>
          <w:tcPr>
            <w:tcW w:w="1843" w:type="dxa"/>
          </w:tcPr>
          <w:p w:rsidR="00BB7DA6" w:rsidRPr="004D3928" w:rsidRDefault="00BB7DA6" w:rsidP="00F743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3928">
              <w:rPr>
                <w:rFonts w:ascii="Times New Roman" w:hAnsi="Times New Roman" w:cs="Times New Roman"/>
                <w:sz w:val="20"/>
                <w:szCs w:val="20"/>
              </w:rPr>
              <w:t>3. Социально-гуманитарные науки и их роль в современной действительности</w:t>
            </w:r>
          </w:p>
        </w:tc>
        <w:tc>
          <w:tcPr>
            <w:tcW w:w="1134" w:type="dxa"/>
          </w:tcPr>
          <w:p w:rsidR="00BB7DA6" w:rsidRPr="004D3928" w:rsidRDefault="00BB7DA6" w:rsidP="004D3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Очная</w:t>
            </w:r>
          </w:p>
        </w:tc>
      </w:tr>
    </w:tbl>
    <w:p w:rsidR="00BB7DA6" w:rsidRDefault="00BB7DA6" w:rsidP="005F61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BB7DA6" w:rsidRDefault="00BB7DA6" w:rsidP="005F61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4D3928">
        <w:rPr>
          <w:rFonts w:ascii="Times New Roman" w:hAnsi="Times New Roman" w:cs="Times New Roman"/>
          <w:b/>
          <w:bCs/>
          <w:color w:val="FF0000"/>
        </w:rPr>
        <w:t>ВНИМАНИЕ!</w:t>
      </w:r>
      <w:r>
        <w:rPr>
          <w:rFonts w:ascii="Times New Roman" w:hAnsi="Times New Roman" w:cs="Times New Roman"/>
          <w:b/>
          <w:bCs/>
        </w:rPr>
        <w:t xml:space="preserve"> ОБЯЗАТЕЛЬНОЕ И ДОСТОВЕРНОЕ ЗАПОЛНЕНИЕ ВСЕХ ПОЛЕЙ ЗАЯВКИ!</w:t>
      </w:r>
    </w:p>
    <w:p w:rsidR="00BB7DA6" w:rsidRDefault="00BB7DA6" w:rsidP="005F61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BB7DA6" w:rsidRDefault="00BB7DA6" w:rsidP="005F61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BB7DA6" w:rsidRDefault="00BB7DA6" w:rsidP="005F61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BB7DA6" w:rsidRDefault="00BB7DA6" w:rsidP="005F61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BB7DA6" w:rsidRDefault="00BB7DA6" w:rsidP="005F61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F27E81" w:rsidRDefault="00F27E81" w:rsidP="005F61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F27E81" w:rsidRDefault="00F27E81" w:rsidP="005F61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BB7DA6" w:rsidRDefault="00BB7DA6" w:rsidP="005F61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BB7DA6" w:rsidRDefault="00BB7DA6" w:rsidP="004D39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B7DA6" w:rsidRDefault="00BB7DA6" w:rsidP="004D39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B7DA6" w:rsidRPr="005F61A2" w:rsidRDefault="00BB7DA6" w:rsidP="004D39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F61A2">
        <w:rPr>
          <w:rFonts w:ascii="Times New Roman" w:hAnsi="Times New Roman" w:cs="Times New Roman"/>
          <w:sz w:val="28"/>
          <w:szCs w:val="28"/>
        </w:rPr>
        <w:lastRenderedPageBreak/>
        <w:t>ЗАЯВК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F61A2">
        <w:rPr>
          <w:rFonts w:ascii="Times New Roman" w:hAnsi="Times New Roman" w:cs="Times New Roman"/>
          <w:sz w:val="28"/>
          <w:szCs w:val="28"/>
        </w:rPr>
        <w:t xml:space="preserve">  </w:t>
      </w:r>
      <w:bookmarkStart w:id="0" w:name="_GoBack"/>
      <w:bookmarkEnd w:id="0"/>
      <w:r w:rsidRPr="005F61A2">
        <w:rPr>
          <w:rFonts w:ascii="Times New Roman" w:hAnsi="Times New Roman" w:cs="Times New Roman"/>
          <w:sz w:val="28"/>
          <w:szCs w:val="28"/>
        </w:rPr>
        <w:t>НА  УЧАСТИЕ</w:t>
      </w:r>
    </w:p>
    <w:p w:rsidR="00BB7DA6" w:rsidRDefault="00BB7DA6" w:rsidP="004D39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B7DA6" w:rsidRPr="005F61A2" w:rsidRDefault="00BB7DA6" w:rsidP="004D39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F61A2">
        <w:rPr>
          <w:rFonts w:ascii="Times New Roman" w:hAnsi="Times New Roman" w:cs="Times New Roman"/>
          <w:b/>
          <w:bCs/>
          <w:sz w:val="28"/>
          <w:szCs w:val="28"/>
        </w:rPr>
        <w:t>во Всероссийской научно-исследовательской конференции</w:t>
      </w:r>
    </w:p>
    <w:p w:rsidR="00BB7DA6" w:rsidRPr="005F61A2" w:rsidRDefault="00BB7DA6" w:rsidP="004D39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F61A2">
        <w:rPr>
          <w:rFonts w:ascii="Times New Roman" w:hAnsi="Times New Roman" w:cs="Times New Roman"/>
          <w:b/>
          <w:bCs/>
          <w:sz w:val="28"/>
          <w:szCs w:val="28"/>
        </w:rPr>
        <w:t>«Ломоносовские чтения – 2019»</w:t>
      </w:r>
    </w:p>
    <w:p w:rsidR="00BB7DA6" w:rsidRDefault="00BB7DA6" w:rsidP="004D39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F61A2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25-26 апреля </w:t>
      </w:r>
      <w:r w:rsidRPr="005F61A2">
        <w:rPr>
          <w:rFonts w:ascii="Times New Roman" w:hAnsi="Times New Roman" w:cs="Times New Roman"/>
          <w:b/>
          <w:bCs/>
          <w:sz w:val="28"/>
          <w:szCs w:val="28"/>
        </w:rPr>
        <w:t xml:space="preserve"> 2019 года</w:t>
      </w:r>
    </w:p>
    <w:p w:rsidR="00BB7DA6" w:rsidRPr="00605129" w:rsidRDefault="00BB7DA6" w:rsidP="004D3928">
      <w:pPr>
        <w:autoSpaceDE w:val="0"/>
        <w:autoSpaceDN w:val="0"/>
        <w:adjustRightInd w:val="0"/>
        <w:spacing w:after="0" w:line="240" w:lineRule="auto"/>
        <w:jc w:val="center"/>
      </w:pPr>
    </w:p>
    <w:tbl>
      <w:tblPr>
        <w:tblW w:w="15271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32"/>
        <w:gridCol w:w="1843"/>
        <w:gridCol w:w="2693"/>
        <w:gridCol w:w="1912"/>
        <w:gridCol w:w="2199"/>
        <w:gridCol w:w="1449"/>
        <w:gridCol w:w="1633"/>
        <w:gridCol w:w="1910"/>
      </w:tblGrid>
      <w:tr w:rsidR="00BB7DA6">
        <w:trPr>
          <w:cantSplit/>
          <w:trHeight w:val="559"/>
        </w:trPr>
        <w:tc>
          <w:tcPr>
            <w:tcW w:w="15271" w:type="dxa"/>
            <w:gridSpan w:val="8"/>
          </w:tcPr>
          <w:p w:rsidR="00BB7DA6" w:rsidRPr="003F0583" w:rsidRDefault="00BB7DA6" w:rsidP="00616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3F0583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для преподавателей</w:t>
            </w:r>
            <w:r w:rsidRPr="003F0583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 – </w:t>
            </w:r>
            <w:r w:rsidRPr="003F0583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по направлению № 12</w:t>
            </w:r>
            <w:r w:rsidRPr="003F0583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 </w:t>
            </w:r>
          </w:p>
          <w:p w:rsidR="00BB7DA6" w:rsidRDefault="00BB7DA6" w:rsidP="00616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B7DA6">
        <w:trPr>
          <w:cantSplit/>
          <w:trHeight w:val="1509"/>
        </w:trPr>
        <w:tc>
          <w:tcPr>
            <w:tcW w:w="1632" w:type="dxa"/>
          </w:tcPr>
          <w:p w:rsidR="00BB7DA6" w:rsidRPr="001A5020" w:rsidRDefault="00BB7DA6" w:rsidP="00F74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50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Ф.И.О.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автора (полностью)</w:t>
            </w:r>
          </w:p>
        </w:tc>
        <w:tc>
          <w:tcPr>
            <w:tcW w:w="1843" w:type="dxa"/>
          </w:tcPr>
          <w:p w:rsidR="00BB7DA6" w:rsidRPr="001A5020" w:rsidRDefault="00BB7DA6" w:rsidP="004D3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50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Должность,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категория, </w:t>
            </w:r>
            <w:r w:rsidRPr="001A50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ученая степень, ученое звание </w:t>
            </w:r>
          </w:p>
        </w:tc>
        <w:tc>
          <w:tcPr>
            <w:tcW w:w="2693" w:type="dxa"/>
          </w:tcPr>
          <w:p w:rsidR="00BB7DA6" w:rsidRDefault="00BB7DA6" w:rsidP="00F74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50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Образовательная организация </w:t>
            </w:r>
          </w:p>
          <w:p w:rsidR="00BB7DA6" w:rsidRPr="001A5020" w:rsidRDefault="00BB7DA6" w:rsidP="00F74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50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(полное  и сокращенное название)</w:t>
            </w:r>
          </w:p>
        </w:tc>
        <w:tc>
          <w:tcPr>
            <w:tcW w:w="1912" w:type="dxa"/>
          </w:tcPr>
          <w:p w:rsidR="00BB7DA6" w:rsidRPr="001A5020" w:rsidRDefault="00BB7DA6" w:rsidP="00F74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50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Название статьи</w:t>
            </w:r>
          </w:p>
        </w:tc>
        <w:tc>
          <w:tcPr>
            <w:tcW w:w="2199" w:type="dxa"/>
          </w:tcPr>
          <w:p w:rsidR="00BB7DA6" w:rsidRPr="001A5020" w:rsidRDefault="00BB7DA6" w:rsidP="00F74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Контактный </w:t>
            </w:r>
            <w:r w:rsidRPr="001A50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телефон</w:t>
            </w:r>
          </w:p>
        </w:tc>
        <w:tc>
          <w:tcPr>
            <w:tcW w:w="1449" w:type="dxa"/>
          </w:tcPr>
          <w:p w:rsidR="00BB7DA6" w:rsidRPr="001A5020" w:rsidRDefault="00BB7DA6" w:rsidP="00F74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502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1633" w:type="dxa"/>
          </w:tcPr>
          <w:p w:rsidR="00BB7DA6" w:rsidRDefault="00BB7DA6" w:rsidP="00F74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Форма участия</w:t>
            </w:r>
          </w:p>
          <w:p w:rsidR="00BB7DA6" w:rsidRPr="001A5020" w:rsidRDefault="00BB7DA6" w:rsidP="004D3928">
            <w:pPr>
              <w:autoSpaceDE w:val="0"/>
              <w:autoSpaceDN w:val="0"/>
              <w:adjustRightInd w:val="0"/>
              <w:spacing w:after="0" w:line="240" w:lineRule="auto"/>
              <w:ind w:right="-14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(очная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/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заочная)</w:t>
            </w:r>
          </w:p>
        </w:tc>
        <w:tc>
          <w:tcPr>
            <w:tcW w:w="1910" w:type="dxa"/>
          </w:tcPr>
          <w:p w:rsidR="00BB7DA6" w:rsidRDefault="00BB7DA6" w:rsidP="00F74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Оплата</w:t>
            </w:r>
          </w:p>
          <w:p w:rsidR="00BB7DA6" w:rsidRDefault="00BB7DA6" w:rsidP="00F74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(№ и дата квитанции</w:t>
            </w:r>
            <w:r w:rsidRPr="006070E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чека)</w:t>
            </w:r>
          </w:p>
          <w:p w:rsidR="00BB7DA6" w:rsidRDefault="00BB7DA6" w:rsidP="00F74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  <w:p w:rsidR="00BB7DA6" w:rsidRPr="00084FD1" w:rsidRDefault="00BB7DA6" w:rsidP="00F74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д</w:t>
            </w:r>
            <w:r w:rsidRPr="00084FD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ля преподавателей сторонних организаций</w:t>
            </w:r>
          </w:p>
        </w:tc>
      </w:tr>
      <w:tr w:rsidR="00BB7DA6" w:rsidRPr="004D3928">
        <w:tc>
          <w:tcPr>
            <w:tcW w:w="1632" w:type="dxa"/>
          </w:tcPr>
          <w:p w:rsidR="00BB7DA6" w:rsidRPr="004D3928" w:rsidRDefault="00BB7DA6" w:rsidP="00F743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3928">
              <w:rPr>
                <w:rFonts w:ascii="Times New Roman" w:hAnsi="Times New Roman" w:cs="Times New Roman"/>
                <w:sz w:val="20"/>
                <w:szCs w:val="20"/>
              </w:rPr>
              <w:t xml:space="preserve">Юнкина </w:t>
            </w:r>
          </w:p>
          <w:p w:rsidR="00BB7DA6" w:rsidRPr="004D3928" w:rsidRDefault="00BB7DA6" w:rsidP="00F743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3928">
              <w:rPr>
                <w:rFonts w:ascii="Times New Roman" w:hAnsi="Times New Roman" w:cs="Times New Roman"/>
                <w:sz w:val="20"/>
                <w:szCs w:val="20"/>
              </w:rPr>
              <w:t>Анна Александровна</w:t>
            </w:r>
          </w:p>
        </w:tc>
        <w:tc>
          <w:tcPr>
            <w:tcW w:w="1843" w:type="dxa"/>
          </w:tcPr>
          <w:p w:rsidR="00BB7DA6" w:rsidRPr="004D3928" w:rsidRDefault="00BB7DA6" w:rsidP="00F743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3928">
              <w:rPr>
                <w:rFonts w:ascii="Times New Roman" w:hAnsi="Times New Roman" w:cs="Times New Roman"/>
                <w:sz w:val="20"/>
                <w:szCs w:val="20"/>
              </w:rPr>
              <w:t>преподаватель,</w:t>
            </w:r>
          </w:p>
          <w:p w:rsidR="00BB7DA6" w:rsidRPr="004D3928" w:rsidRDefault="00BB7DA6" w:rsidP="00F743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3928">
              <w:rPr>
                <w:rFonts w:ascii="Times New Roman" w:hAnsi="Times New Roman" w:cs="Times New Roman"/>
                <w:sz w:val="20"/>
                <w:szCs w:val="20"/>
              </w:rPr>
              <w:t>к.т.н, доцент</w:t>
            </w:r>
          </w:p>
        </w:tc>
        <w:tc>
          <w:tcPr>
            <w:tcW w:w="2693" w:type="dxa"/>
          </w:tcPr>
          <w:p w:rsidR="00BB7DA6" w:rsidRPr="004D3928" w:rsidRDefault="00BB7DA6" w:rsidP="00F743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3928">
              <w:rPr>
                <w:rFonts w:ascii="Times New Roman" w:hAnsi="Times New Roman" w:cs="Times New Roman"/>
                <w:sz w:val="20"/>
                <w:szCs w:val="20"/>
              </w:rPr>
              <w:t xml:space="preserve">Областное государственное автономное профессиональное образовательное учреждение «Старооскольский педагогический колледж», </w:t>
            </w:r>
          </w:p>
          <w:p w:rsidR="00BB7DA6" w:rsidRPr="004D3928" w:rsidRDefault="00BB7DA6" w:rsidP="00F743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3928">
              <w:rPr>
                <w:rFonts w:ascii="Times New Roman" w:hAnsi="Times New Roman" w:cs="Times New Roman"/>
                <w:sz w:val="20"/>
                <w:szCs w:val="20"/>
              </w:rPr>
              <w:t>ОГАПОУ «Старооскольский педагогический колледж»</w:t>
            </w:r>
          </w:p>
        </w:tc>
        <w:tc>
          <w:tcPr>
            <w:tcW w:w="1912" w:type="dxa"/>
          </w:tcPr>
          <w:p w:rsidR="00BB7DA6" w:rsidRPr="004D3928" w:rsidRDefault="00BB7DA6" w:rsidP="00F743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3928">
              <w:rPr>
                <w:rFonts w:ascii="Times New Roman" w:hAnsi="Times New Roman" w:cs="Times New Roman"/>
                <w:sz w:val="20"/>
                <w:szCs w:val="20"/>
              </w:rPr>
              <w:t>Воспоминания о Великой Отечественной войне и детстве в стихотворениях Ивана Сергеевича Хаустова</w:t>
            </w:r>
          </w:p>
          <w:p w:rsidR="00BB7DA6" w:rsidRPr="004D3928" w:rsidRDefault="00BB7DA6" w:rsidP="00F743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9" w:type="dxa"/>
          </w:tcPr>
          <w:p w:rsidR="00BB7DA6" w:rsidRPr="004D3928" w:rsidRDefault="00BB7DA6" w:rsidP="00F743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3928">
              <w:rPr>
                <w:rFonts w:ascii="Times New Roman" w:hAnsi="Times New Roman" w:cs="Times New Roman"/>
                <w:sz w:val="20"/>
                <w:szCs w:val="20"/>
              </w:rPr>
              <w:t>8-ХХХ-ХХХ-ХХ-ХХ</w:t>
            </w:r>
          </w:p>
        </w:tc>
        <w:tc>
          <w:tcPr>
            <w:tcW w:w="1449" w:type="dxa"/>
          </w:tcPr>
          <w:p w:rsidR="00BB7DA6" w:rsidRPr="00BB2149" w:rsidRDefault="00F631D6" w:rsidP="00F743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" w:history="1">
              <w:r w:rsidR="00BB7DA6" w:rsidRPr="00BB2149">
                <w:rPr>
                  <w:rStyle w:val="a3"/>
                  <w:rFonts w:ascii="Times New Roman" w:hAnsi="Times New Roman" w:cs="Times New Roman"/>
                  <w:sz w:val="20"/>
                  <w:szCs w:val="20"/>
                  <w:u w:val="none"/>
                </w:rPr>
                <w:t>------@------.</w:t>
              </w:r>
              <w:r w:rsidR="00BB7DA6" w:rsidRPr="00BB2149">
                <w:rPr>
                  <w:rStyle w:val="a3"/>
                  <w:rFonts w:ascii="Times New Roman" w:hAnsi="Times New Roman" w:cs="Times New Roman"/>
                  <w:sz w:val="20"/>
                  <w:szCs w:val="20"/>
                  <w:u w:val="none"/>
                  <w:lang w:val="de-DE"/>
                </w:rPr>
                <w:t>ru</w:t>
              </w:r>
            </w:hyperlink>
          </w:p>
        </w:tc>
        <w:tc>
          <w:tcPr>
            <w:tcW w:w="1633" w:type="dxa"/>
          </w:tcPr>
          <w:p w:rsidR="00BB7DA6" w:rsidRPr="004D3928" w:rsidRDefault="00BB7DA6" w:rsidP="004D3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928">
              <w:rPr>
                <w:rFonts w:ascii="Times New Roman" w:hAnsi="Times New Roman" w:cs="Times New Roman"/>
                <w:sz w:val="20"/>
                <w:szCs w:val="20"/>
              </w:rPr>
              <w:t>Очн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ая </w:t>
            </w:r>
          </w:p>
        </w:tc>
        <w:tc>
          <w:tcPr>
            <w:tcW w:w="1910" w:type="dxa"/>
          </w:tcPr>
          <w:p w:rsidR="00BB7DA6" w:rsidRPr="004D3928" w:rsidRDefault="00BB7DA6" w:rsidP="00F743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3928">
              <w:rPr>
                <w:rFonts w:ascii="Times New Roman" w:hAnsi="Times New Roman" w:cs="Times New Roman"/>
                <w:sz w:val="20"/>
                <w:szCs w:val="20"/>
              </w:rPr>
              <w:t>Квитанция №2465 от 01.04.2019</w:t>
            </w:r>
          </w:p>
        </w:tc>
      </w:tr>
    </w:tbl>
    <w:p w:rsidR="00BB7DA6" w:rsidRDefault="00BB7DA6" w:rsidP="005F61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7DA6" w:rsidRDefault="00BB7DA6" w:rsidP="005F61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BB7DA6" w:rsidRDefault="00BB7DA6" w:rsidP="005F61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4D3928">
        <w:rPr>
          <w:rFonts w:ascii="Times New Roman" w:hAnsi="Times New Roman" w:cs="Times New Roman"/>
          <w:b/>
          <w:bCs/>
          <w:color w:val="FF0000"/>
        </w:rPr>
        <w:t>ВНИМАНИЕ!</w:t>
      </w:r>
      <w:r>
        <w:rPr>
          <w:rFonts w:ascii="Times New Roman" w:hAnsi="Times New Roman" w:cs="Times New Roman"/>
          <w:b/>
          <w:bCs/>
          <w:color w:val="FF0000"/>
        </w:rPr>
        <w:t xml:space="preserve"> </w:t>
      </w:r>
      <w:r>
        <w:rPr>
          <w:rFonts w:ascii="Times New Roman" w:hAnsi="Times New Roman" w:cs="Times New Roman"/>
          <w:b/>
          <w:bCs/>
        </w:rPr>
        <w:t>ОБЯЗАТЕЛЬНОЕ И ДОСТОВЕРНОЕ ЗАПОЛНЕНИЕ ВСЕХ ПОЛЕЙ ЗАЯВКИ!</w:t>
      </w:r>
    </w:p>
    <w:p w:rsidR="00BB7DA6" w:rsidRDefault="00BB7DA6" w:rsidP="005F61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7DA6" w:rsidRDefault="00BB7DA6" w:rsidP="00566C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B7DA6" w:rsidSect="00CF1C5B">
      <w:pgSz w:w="16838" w:h="11906" w:orient="landscape"/>
      <w:pgMar w:top="567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b w:val="0"/>
        <w:bCs w:val="0"/>
      </w:rPr>
    </w:lvl>
  </w:abstractNum>
  <w:abstractNum w:abstractNumId="1">
    <w:nsid w:val="00000004"/>
    <w:multiLevelType w:val="multilevel"/>
    <w:tmpl w:val="00000004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2">
    <w:nsid w:val="00000006"/>
    <w:multiLevelType w:val="multilevel"/>
    <w:tmpl w:val="0000000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sz w:val="18"/>
        <w:szCs w:val="18"/>
      </w:rPr>
    </w:lvl>
  </w:abstractNum>
  <w:abstractNum w:abstractNumId="3">
    <w:nsid w:val="00612BE8"/>
    <w:multiLevelType w:val="multilevel"/>
    <w:tmpl w:val="1A9E7BB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">
    <w:nsid w:val="050F3120"/>
    <w:multiLevelType w:val="hybridMultilevel"/>
    <w:tmpl w:val="CD5E25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057178D7"/>
    <w:multiLevelType w:val="hybridMultilevel"/>
    <w:tmpl w:val="D0F6F7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6FB712B"/>
    <w:multiLevelType w:val="hybridMultilevel"/>
    <w:tmpl w:val="B6CE86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10B92C20"/>
    <w:multiLevelType w:val="hybridMultilevel"/>
    <w:tmpl w:val="0568CE28"/>
    <w:lvl w:ilvl="0" w:tplc="041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3346A22"/>
    <w:multiLevelType w:val="hybridMultilevel"/>
    <w:tmpl w:val="EE003C9A"/>
    <w:lvl w:ilvl="0" w:tplc="D69225AC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bCs/>
        <w:i/>
        <w:iCs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1AB54814"/>
    <w:multiLevelType w:val="hybridMultilevel"/>
    <w:tmpl w:val="D4D2F82C"/>
    <w:lvl w:ilvl="0" w:tplc="3E4C7D12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1B6657D0"/>
    <w:multiLevelType w:val="hybridMultilevel"/>
    <w:tmpl w:val="15FAA042"/>
    <w:lvl w:ilvl="0" w:tplc="3E4C7D1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1B814DDE"/>
    <w:multiLevelType w:val="hybridMultilevel"/>
    <w:tmpl w:val="FA0C470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2">
    <w:nsid w:val="24DE06E4"/>
    <w:multiLevelType w:val="hybridMultilevel"/>
    <w:tmpl w:val="1D06DC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27EB21AB"/>
    <w:multiLevelType w:val="hybridMultilevel"/>
    <w:tmpl w:val="A37EAB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297E7833"/>
    <w:multiLevelType w:val="hybridMultilevel"/>
    <w:tmpl w:val="373C7F7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FD83A67"/>
    <w:multiLevelType w:val="hybridMultilevel"/>
    <w:tmpl w:val="86EC93BA"/>
    <w:lvl w:ilvl="0" w:tplc="A300C896">
      <w:start w:val="7"/>
      <w:numFmt w:val="decimal"/>
      <w:lvlText w:val="%1."/>
      <w:lvlJc w:val="left"/>
      <w:pPr>
        <w:tabs>
          <w:tab w:val="num" w:pos="2138"/>
        </w:tabs>
        <w:ind w:left="2138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2509" w:hanging="360"/>
      </w:pPr>
    </w:lvl>
    <w:lvl w:ilvl="2" w:tplc="0419001B">
      <w:start w:val="1"/>
      <w:numFmt w:val="lowerRoman"/>
      <w:lvlText w:val="%3."/>
      <w:lvlJc w:val="right"/>
      <w:pPr>
        <w:ind w:left="3229" w:hanging="180"/>
      </w:pPr>
    </w:lvl>
    <w:lvl w:ilvl="3" w:tplc="0419000F">
      <w:start w:val="1"/>
      <w:numFmt w:val="decimal"/>
      <w:lvlText w:val="%4."/>
      <w:lvlJc w:val="left"/>
      <w:pPr>
        <w:ind w:left="3949" w:hanging="360"/>
      </w:pPr>
    </w:lvl>
    <w:lvl w:ilvl="4" w:tplc="04190019">
      <w:start w:val="1"/>
      <w:numFmt w:val="lowerLetter"/>
      <w:lvlText w:val="%5."/>
      <w:lvlJc w:val="left"/>
      <w:pPr>
        <w:ind w:left="4669" w:hanging="360"/>
      </w:pPr>
    </w:lvl>
    <w:lvl w:ilvl="5" w:tplc="0419001B">
      <w:start w:val="1"/>
      <w:numFmt w:val="lowerRoman"/>
      <w:lvlText w:val="%6."/>
      <w:lvlJc w:val="right"/>
      <w:pPr>
        <w:ind w:left="5389" w:hanging="180"/>
      </w:pPr>
    </w:lvl>
    <w:lvl w:ilvl="6" w:tplc="0419000F">
      <w:start w:val="1"/>
      <w:numFmt w:val="decimal"/>
      <w:lvlText w:val="%7."/>
      <w:lvlJc w:val="left"/>
      <w:pPr>
        <w:ind w:left="6109" w:hanging="360"/>
      </w:pPr>
    </w:lvl>
    <w:lvl w:ilvl="7" w:tplc="04190019">
      <w:start w:val="1"/>
      <w:numFmt w:val="lowerLetter"/>
      <w:lvlText w:val="%8."/>
      <w:lvlJc w:val="left"/>
      <w:pPr>
        <w:ind w:left="6829" w:hanging="360"/>
      </w:pPr>
    </w:lvl>
    <w:lvl w:ilvl="8" w:tplc="0419001B">
      <w:start w:val="1"/>
      <w:numFmt w:val="lowerRoman"/>
      <w:lvlText w:val="%9."/>
      <w:lvlJc w:val="right"/>
      <w:pPr>
        <w:ind w:left="7549" w:hanging="180"/>
      </w:pPr>
    </w:lvl>
  </w:abstractNum>
  <w:abstractNum w:abstractNumId="16">
    <w:nsid w:val="31001384"/>
    <w:multiLevelType w:val="hybridMultilevel"/>
    <w:tmpl w:val="BF9C7E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2FC33F2"/>
    <w:multiLevelType w:val="hybridMultilevel"/>
    <w:tmpl w:val="05026D38"/>
    <w:lvl w:ilvl="0" w:tplc="0419000F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5D8593B"/>
    <w:multiLevelType w:val="hybridMultilevel"/>
    <w:tmpl w:val="E508F2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63265E5"/>
    <w:multiLevelType w:val="hybridMultilevel"/>
    <w:tmpl w:val="B5982D82"/>
    <w:lvl w:ilvl="0" w:tplc="04190011">
      <w:start w:val="1"/>
      <w:numFmt w:val="decimal"/>
      <w:lvlText w:val="%1)"/>
      <w:lvlJc w:val="left"/>
      <w:pPr>
        <w:ind w:left="1020" w:hanging="360"/>
      </w:pPr>
    </w:lvl>
    <w:lvl w:ilvl="1" w:tplc="04190019">
      <w:start w:val="1"/>
      <w:numFmt w:val="lowerLetter"/>
      <w:lvlText w:val="%2."/>
      <w:lvlJc w:val="left"/>
      <w:pPr>
        <w:ind w:left="1740" w:hanging="360"/>
      </w:pPr>
    </w:lvl>
    <w:lvl w:ilvl="2" w:tplc="0419001B">
      <w:start w:val="1"/>
      <w:numFmt w:val="lowerRoman"/>
      <w:lvlText w:val="%3."/>
      <w:lvlJc w:val="right"/>
      <w:pPr>
        <w:ind w:left="2460" w:hanging="180"/>
      </w:pPr>
    </w:lvl>
    <w:lvl w:ilvl="3" w:tplc="0419000F">
      <w:start w:val="1"/>
      <w:numFmt w:val="decimal"/>
      <w:lvlText w:val="%4."/>
      <w:lvlJc w:val="left"/>
      <w:pPr>
        <w:ind w:left="3180" w:hanging="360"/>
      </w:pPr>
    </w:lvl>
    <w:lvl w:ilvl="4" w:tplc="04190019">
      <w:start w:val="1"/>
      <w:numFmt w:val="lowerLetter"/>
      <w:lvlText w:val="%5."/>
      <w:lvlJc w:val="left"/>
      <w:pPr>
        <w:ind w:left="3900" w:hanging="360"/>
      </w:pPr>
    </w:lvl>
    <w:lvl w:ilvl="5" w:tplc="0419001B">
      <w:start w:val="1"/>
      <w:numFmt w:val="lowerRoman"/>
      <w:lvlText w:val="%6."/>
      <w:lvlJc w:val="right"/>
      <w:pPr>
        <w:ind w:left="4620" w:hanging="180"/>
      </w:pPr>
    </w:lvl>
    <w:lvl w:ilvl="6" w:tplc="0419000F">
      <w:start w:val="1"/>
      <w:numFmt w:val="decimal"/>
      <w:lvlText w:val="%7."/>
      <w:lvlJc w:val="left"/>
      <w:pPr>
        <w:ind w:left="5340" w:hanging="360"/>
      </w:pPr>
    </w:lvl>
    <w:lvl w:ilvl="7" w:tplc="04190019">
      <w:start w:val="1"/>
      <w:numFmt w:val="lowerLetter"/>
      <w:lvlText w:val="%8."/>
      <w:lvlJc w:val="left"/>
      <w:pPr>
        <w:ind w:left="6060" w:hanging="360"/>
      </w:pPr>
    </w:lvl>
    <w:lvl w:ilvl="8" w:tplc="0419001B">
      <w:start w:val="1"/>
      <w:numFmt w:val="lowerRoman"/>
      <w:lvlText w:val="%9."/>
      <w:lvlJc w:val="right"/>
      <w:pPr>
        <w:ind w:left="6780" w:hanging="180"/>
      </w:pPr>
    </w:lvl>
  </w:abstractNum>
  <w:abstractNum w:abstractNumId="20">
    <w:nsid w:val="3F2A7AF3"/>
    <w:multiLevelType w:val="hybridMultilevel"/>
    <w:tmpl w:val="373C7F7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2F27C81"/>
    <w:multiLevelType w:val="hybridMultilevel"/>
    <w:tmpl w:val="77D24D6E"/>
    <w:lvl w:ilvl="0" w:tplc="CE483F0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444C519A"/>
    <w:multiLevelType w:val="hybridMultilevel"/>
    <w:tmpl w:val="B2503D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>
    <w:nsid w:val="44B80D6F"/>
    <w:multiLevelType w:val="hybridMultilevel"/>
    <w:tmpl w:val="1C0C401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4">
    <w:nsid w:val="465D1F35"/>
    <w:multiLevelType w:val="hybridMultilevel"/>
    <w:tmpl w:val="632AC0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E405DD"/>
    <w:multiLevelType w:val="hybridMultilevel"/>
    <w:tmpl w:val="323C77B8"/>
    <w:lvl w:ilvl="0" w:tplc="3E4C7D1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4FB9354C"/>
    <w:multiLevelType w:val="hybridMultilevel"/>
    <w:tmpl w:val="50C88E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>
    <w:nsid w:val="54842472"/>
    <w:multiLevelType w:val="hybridMultilevel"/>
    <w:tmpl w:val="2B8860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AD3B1D"/>
    <w:multiLevelType w:val="hybridMultilevel"/>
    <w:tmpl w:val="C8260C84"/>
    <w:lvl w:ilvl="0" w:tplc="9C9477DC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80" w:hanging="360"/>
      </w:pPr>
    </w:lvl>
    <w:lvl w:ilvl="2" w:tplc="0419001B">
      <w:start w:val="1"/>
      <w:numFmt w:val="lowerRoman"/>
      <w:lvlText w:val="%3."/>
      <w:lvlJc w:val="right"/>
      <w:pPr>
        <w:ind w:left="2100" w:hanging="180"/>
      </w:pPr>
    </w:lvl>
    <w:lvl w:ilvl="3" w:tplc="0419000F">
      <w:start w:val="1"/>
      <w:numFmt w:val="decimal"/>
      <w:lvlText w:val="%4."/>
      <w:lvlJc w:val="left"/>
      <w:pPr>
        <w:ind w:left="2820" w:hanging="360"/>
      </w:pPr>
    </w:lvl>
    <w:lvl w:ilvl="4" w:tplc="04190019">
      <w:start w:val="1"/>
      <w:numFmt w:val="lowerLetter"/>
      <w:lvlText w:val="%5."/>
      <w:lvlJc w:val="left"/>
      <w:pPr>
        <w:ind w:left="3540" w:hanging="360"/>
      </w:pPr>
    </w:lvl>
    <w:lvl w:ilvl="5" w:tplc="0419001B">
      <w:start w:val="1"/>
      <w:numFmt w:val="lowerRoman"/>
      <w:lvlText w:val="%6."/>
      <w:lvlJc w:val="right"/>
      <w:pPr>
        <w:ind w:left="4260" w:hanging="180"/>
      </w:pPr>
    </w:lvl>
    <w:lvl w:ilvl="6" w:tplc="0419000F">
      <w:start w:val="1"/>
      <w:numFmt w:val="decimal"/>
      <w:lvlText w:val="%7."/>
      <w:lvlJc w:val="left"/>
      <w:pPr>
        <w:ind w:left="4980" w:hanging="360"/>
      </w:pPr>
    </w:lvl>
    <w:lvl w:ilvl="7" w:tplc="04190019">
      <w:start w:val="1"/>
      <w:numFmt w:val="lowerLetter"/>
      <w:lvlText w:val="%8."/>
      <w:lvlJc w:val="left"/>
      <w:pPr>
        <w:ind w:left="5700" w:hanging="360"/>
      </w:pPr>
    </w:lvl>
    <w:lvl w:ilvl="8" w:tplc="0419001B">
      <w:start w:val="1"/>
      <w:numFmt w:val="lowerRoman"/>
      <w:lvlText w:val="%9."/>
      <w:lvlJc w:val="right"/>
      <w:pPr>
        <w:ind w:left="6420" w:hanging="180"/>
      </w:pPr>
    </w:lvl>
  </w:abstractNum>
  <w:abstractNum w:abstractNumId="29">
    <w:nsid w:val="64747F73"/>
    <w:multiLevelType w:val="hybridMultilevel"/>
    <w:tmpl w:val="45B21C7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0">
    <w:nsid w:val="68AD77E3"/>
    <w:multiLevelType w:val="hybridMultilevel"/>
    <w:tmpl w:val="085279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>
    <w:nsid w:val="6FBF5267"/>
    <w:multiLevelType w:val="hybridMultilevel"/>
    <w:tmpl w:val="1BECAC02"/>
    <w:lvl w:ilvl="0" w:tplc="A300C896">
      <w:start w:val="7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081525C"/>
    <w:multiLevelType w:val="hybridMultilevel"/>
    <w:tmpl w:val="D08AD4D6"/>
    <w:lvl w:ilvl="0" w:tplc="A300C896">
      <w:start w:val="7"/>
      <w:numFmt w:val="decimal"/>
      <w:lvlText w:val="%1."/>
      <w:lvlJc w:val="left"/>
      <w:pPr>
        <w:tabs>
          <w:tab w:val="num" w:pos="2138"/>
        </w:tabs>
        <w:ind w:left="2138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2509" w:hanging="360"/>
      </w:pPr>
    </w:lvl>
    <w:lvl w:ilvl="2" w:tplc="0419001B">
      <w:start w:val="1"/>
      <w:numFmt w:val="lowerRoman"/>
      <w:lvlText w:val="%3."/>
      <w:lvlJc w:val="right"/>
      <w:pPr>
        <w:ind w:left="3229" w:hanging="180"/>
      </w:pPr>
    </w:lvl>
    <w:lvl w:ilvl="3" w:tplc="0419000F">
      <w:start w:val="1"/>
      <w:numFmt w:val="decimal"/>
      <w:lvlText w:val="%4."/>
      <w:lvlJc w:val="left"/>
      <w:pPr>
        <w:ind w:left="3949" w:hanging="360"/>
      </w:pPr>
    </w:lvl>
    <w:lvl w:ilvl="4" w:tplc="04190019">
      <w:start w:val="1"/>
      <w:numFmt w:val="lowerLetter"/>
      <w:lvlText w:val="%5."/>
      <w:lvlJc w:val="left"/>
      <w:pPr>
        <w:ind w:left="4669" w:hanging="360"/>
      </w:pPr>
    </w:lvl>
    <w:lvl w:ilvl="5" w:tplc="0419001B">
      <w:start w:val="1"/>
      <w:numFmt w:val="lowerRoman"/>
      <w:lvlText w:val="%6."/>
      <w:lvlJc w:val="right"/>
      <w:pPr>
        <w:ind w:left="5389" w:hanging="180"/>
      </w:pPr>
    </w:lvl>
    <w:lvl w:ilvl="6" w:tplc="0419000F">
      <w:start w:val="1"/>
      <w:numFmt w:val="decimal"/>
      <w:lvlText w:val="%7."/>
      <w:lvlJc w:val="left"/>
      <w:pPr>
        <w:ind w:left="6109" w:hanging="360"/>
      </w:pPr>
    </w:lvl>
    <w:lvl w:ilvl="7" w:tplc="04190019">
      <w:start w:val="1"/>
      <w:numFmt w:val="lowerLetter"/>
      <w:lvlText w:val="%8."/>
      <w:lvlJc w:val="left"/>
      <w:pPr>
        <w:ind w:left="6829" w:hanging="360"/>
      </w:pPr>
    </w:lvl>
    <w:lvl w:ilvl="8" w:tplc="0419001B">
      <w:start w:val="1"/>
      <w:numFmt w:val="lowerRoman"/>
      <w:lvlText w:val="%9."/>
      <w:lvlJc w:val="right"/>
      <w:pPr>
        <w:ind w:left="7549" w:hanging="180"/>
      </w:pPr>
    </w:lvl>
  </w:abstractNum>
  <w:abstractNum w:abstractNumId="33">
    <w:nsid w:val="71132C96"/>
    <w:multiLevelType w:val="multilevel"/>
    <w:tmpl w:val="4EB6F9A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34">
    <w:nsid w:val="7D2C5914"/>
    <w:multiLevelType w:val="hybridMultilevel"/>
    <w:tmpl w:val="12442AA6"/>
    <w:lvl w:ilvl="0" w:tplc="FE6C40C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abstractNum w:abstractNumId="35">
    <w:nsid w:val="7D5A2F23"/>
    <w:multiLevelType w:val="hybridMultilevel"/>
    <w:tmpl w:val="024A100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num w:numId="1">
    <w:abstractNumId w:val="35"/>
  </w:num>
  <w:num w:numId="2">
    <w:abstractNumId w:val="26"/>
  </w:num>
  <w:num w:numId="3">
    <w:abstractNumId w:val="9"/>
  </w:num>
  <w:num w:numId="4">
    <w:abstractNumId w:val="10"/>
  </w:num>
  <w:num w:numId="5">
    <w:abstractNumId w:val="25"/>
  </w:num>
  <w:num w:numId="6">
    <w:abstractNumId w:val="1"/>
  </w:num>
  <w:num w:numId="7">
    <w:abstractNumId w:val="2"/>
  </w:num>
  <w:num w:numId="8">
    <w:abstractNumId w:val="16"/>
  </w:num>
  <w:num w:numId="9">
    <w:abstractNumId w:val="4"/>
  </w:num>
  <w:num w:numId="10">
    <w:abstractNumId w:val="30"/>
  </w:num>
  <w:num w:numId="11">
    <w:abstractNumId w:val="5"/>
  </w:num>
  <w:num w:numId="12">
    <w:abstractNumId w:val="11"/>
  </w:num>
  <w:num w:numId="13">
    <w:abstractNumId w:val="23"/>
  </w:num>
  <w:num w:numId="14">
    <w:abstractNumId w:val="0"/>
  </w:num>
  <w:num w:numId="15">
    <w:abstractNumId w:val="21"/>
  </w:num>
  <w:num w:numId="16">
    <w:abstractNumId w:val="31"/>
  </w:num>
  <w:num w:numId="17">
    <w:abstractNumId w:val="17"/>
  </w:num>
  <w:num w:numId="18">
    <w:abstractNumId w:val="3"/>
  </w:num>
  <w:num w:numId="19">
    <w:abstractNumId w:val="29"/>
  </w:num>
  <w:num w:numId="20">
    <w:abstractNumId w:val="34"/>
  </w:num>
  <w:num w:numId="21">
    <w:abstractNumId w:val="33"/>
  </w:num>
  <w:num w:numId="22">
    <w:abstractNumId w:val="8"/>
  </w:num>
  <w:num w:numId="23">
    <w:abstractNumId w:val="6"/>
  </w:num>
  <w:num w:numId="24">
    <w:abstractNumId w:val="13"/>
  </w:num>
  <w:num w:numId="25">
    <w:abstractNumId w:val="12"/>
  </w:num>
  <w:num w:numId="26">
    <w:abstractNumId w:val="22"/>
  </w:num>
  <w:num w:numId="27">
    <w:abstractNumId w:val="15"/>
  </w:num>
  <w:num w:numId="28">
    <w:abstractNumId w:val="32"/>
  </w:num>
  <w:num w:numId="29">
    <w:abstractNumId w:val="14"/>
  </w:num>
  <w:num w:numId="30">
    <w:abstractNumId w:val="20"/>
  </w:num>
  <w:num w:numId="31">
    <w:abstractNumId w:val="18"/>
  </w:num>
  <w:num w:numId="32">
    <w:abstractNumId w:val="24"/>
  </w:num>
  <w:num w:numId="33">
    <w:abstractNumId w:val="7"/>
  </w:num>
  <w:num w:numId="34">
    <w:abstractNumId w:val="27"/>
  </w:num>
  <w:num w:numId="35">
    <w:abstractNumId w:val="28"/>
  </w:num>
  <w:num w:numId="3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AC0"/>
    <w:rsid w:val="0001071A"/>
    <w:rsid w:val="000114BD"/>
    <w:rsid w:val="00011981"/>
    <w:rsid w:val="000132A4"/>
    <w:rsid w:val="00015385"/>
    <w:rsid w:val="00030EAA"/>
    <w:rsid w:val="00047673"/>
    <w:rsid w:val="000550F9"/>
    <w:rsid w:val="00066132"/>
    <w:rsid w:val="00067FA1"/>
    <w:rsid w:val="00084FD1"/>
    <w:rsid w:val="0009216C"/>
    <w:rsid w:val="000A114F"/>
    <w:rsid w:val="000A3AFB"/>
    <w:rsid w:val="000C7EC5"/>
    <w:rsid w:val="000D64D4"/>
    <w:rsid w:val="000E0BFC"/>
    <w:rsid w:val="000E2B8F"/>
    <w:rsid w:val="000F2093"/>
    <w:rsid w:val="00100807"/>
    <w:rsid w:val="001232D6"/>
    <w:rsid w:val="00127EB3"/>
    <w:rsid w:val="0014646A"/>
    <w:rsid w:val="00161514"/>
    <w:rsid w:val="00161C3F"/>
    <w:rsid w:val="00163AFC"/>
    <w:rsid w:val="001660FF"/>
    <w:rsid w:val="00172FD8"/>
    <w:rsid w:val="001854B6"/>
    <w:rsid w:val="001A46B4"/>
    <w:rsid w:val="001A5020"/>
    <w:rsid w:val="001B2BA1"/>
    <w:rsid w:val="001B304F"/>
    <w:rsid w:val="001C3645"/>
    <w:rsid w:val="001C68ED"/>
    <w:rsid w:val="001D40C2"/>
    <w:rsid w:val="001D4545"/>
    <w:rsid w:val="001F3D95"/>
    <w:rsid w:val="0020533D"/>
    <w:rsid w:val="00205886"/>
    <w:rsid w:val="00210367"/>
    <w:rsid w:val="00211C8A"/>
    <w:rsid w:val="00232C14"/>
    <w:rsid w:val="00242808"/>
    <w:rsid w:val="002456CE"/>
    <w:rsid w:val="0028231E"/>
    <w:rsid w:val="00291933"/>
    <w:rsid w:val="002A3979"/>
    <w:rsid w:val="002A6BE2"/>
    <w:rsid w:val="002B2C30"/>
    <w:rsid w:val="002B47FE"/>
    <w:rsid w:val="002C1572"/>
    <w:rsid w:val="002C256C"/>
    <w:rsid w:val="002D079B"/>
    <w:rsid w:val="002D49D1"/>
    <w:rsid w:val="002F2185"/>
    <w:rsid w:val="00301DF8"/>
    <w:rsid w:val="003068C4"/>
    <w:rsid w:val="00314D04"/>
    <w:rsid w:val="00315AE5"/>
    <w:rsid w:val="003274B5"/>
    <w:rsid w:val="0033072E"/>
    <w:rsid w:val="003335AE"/>
    <w:rsid w:val="00340087"/>
    <w:rsid w:val="0034663C"/>
    <w:rsid w:val="00350811"/>
    <w:rsid w:val="003644E3"/>
    <w:rsid w:val="00367F38"/>
    <w:rsid w:val="00374608"/>
    <w:rsid w:val="00381E4D"/>
    <w:rsid w:val="0039004E"/>
    <w:rsid w:val="00391C9A"/>
    <w:rsid w:val="003A7A56"/>
    <w:rsid w:val="003B0ACE"/>
    <w:rsid w:val="003B757A"/>
    <w:rsid w:val="003C2BF0"/>
    <w:rsid w:val="003E51F8"/>
    <w:rsid w:val="003E6CCD"/>
    <w:rsid w:val="003F0583"/>
    <w:rsid w:val="003F5A7F"/>
    <w:rsid w:val="004021E1"/>
    <w:rsid w:val="00403663"/>
    <w:rsid w:val="00405727"/>
    <w:rsid w:val="00415D16"/>
    <w:rsid w:val="00417A20"/>
    <w:rsid w:val="00420A6C"/>
    <w:rsid w:val="00421AC0"/>
    <w:rsid w:val="004408BE"/>
    <w:rsid w:val="0044651B"/>
    <w:rsid w:val="0044785D"/>
    <w:rsid w:val="004525E1"/>
    <w:rsid w:val="004569F2"/>
    <w:rsid w:val="00456E5C"/>
    <w:rsid w:val="004604AD"/>
    <w:rsid w:val="00475C2D"/>
    <w:rsid w:val="004929BC"/>
    <w:rsid w:val="004A285F"/>
    <w:rsid w:val="004B0D76"/>
    <w:rsid w:val="004C150B"/>
    <w:rsid w:val="004C55DE"/>
    <w:rsid w:val="004D3928"/>
    <w:rsid w:val="004E227B"/>
    <w:rsid w:val="004E3F15"/>
    <w:rsid w:val="004E7EDE"/>
    <w:rsid w:val="004F4B19"/>
    <w:rsid w:val="00501889"/>
    <w:rsid w:val="00502AC9"/>
    <w:rsid w:val="00510D72"/>
    <w:rsid w:val="00514B97"/>
    <w:rsid w:val="00544B37"/>
    <w:rsid w:val="00553BA2"/>
    <w:rsid w:val="00555B2C"/>
    <w:rsid w:val="00564364"/>
    <w:rsid w:val="00566CE9"/>
    <w:rsid w:val="00567220"/>
    <w:rsid w:val="00571499"/>
    <w:rsid w:val="0057227A"/>
    <w:rsid w:val="00586CC7"/>
    <w:rsid w:val="00591370"/>
    <w:rsid w:val="005A1F77"/>
    <w:rsid w:val="005A5805"/>
    <w:rsid w:val="005B1037"/>
    <w:rsid w:val="005B1B8A"/>
    <w:rsid w:val="005B1E94"/>
    <w:rsid w:val="005B33A3"/>
    <w:rsid w:val="005B455A"/>
    <w:rsid w:val="005E0D17"/>
    <w:rsid w:val="005E0ED3"/>
    <w:rsid w:val="005E1D0D"/>
    <w:rsid w:val="005E21F3"/>
    <w:rsid w:val="005E7926"/>
    <w:rsid w:val="005F60D9"/>
    <w:rsid w:val="005F61A2"/>
    <w:rsid w:val="005F74AE"/>
    <w:rsid w:val="00605129"/>
    <w:rsid w:val="006070E1"/>
    <w:rsid w:val="0060758C"/>
    <w:rsid w:val="00616F56"/>
    <w:rsid w:val="006275B4"/>
    <w:rsid w:val="00641178"/>
    <w:rsid w:val="006509AE"/>
    <w:rsid w:val="006529D9"/>
    <w:rsid w:val="006538C4"/>
    <w:rsid w:val="00676135"/>
    <w:rsid w:val="006A2C36"/>
    <w:rsid w:val="006A7656"/>
    <w:rsid w:val="006B3E47"/>
    <w:rsid w:val="006B5E09"/>
    <w:rsid w:val="006C557B"/>
    <w:rsid w:val="006D4DC4"/>
    <w:rsid w:val="006D66DA"/>
    <w:rsid w:val="006E7762"/>
    <w:rsid w:val="006E7BFB"/>
    <w:rsid w:val="0070014E"/>
    <w:rsid w:val="00716147"/>
    <w:rsid w:val="007215AF"/>
    <w:rsid w:val="0072378A"/>
    <w:rsid w:val="00733D6B"/>
    <w:rsid w:val="00754282"/>
    <w:rsid w:val="00783911"/>
    <w:rsid w:val="00785F8C"/>
    <w:rsid w:val="00795EDE"/>
    <w:rsid w:val="007A0E40"/>
    <w:rsid w:val="007A0F59"/>
    <w:rsid w:val="007A552F"/>
    <w:rsid w:val="007C76FD"/>
    <w:rsid w:val="007D298A"/>
    <w:rsid w:val="007D3DF3"/>
    <w:rsid w:val="007E279B"/>
    <w:rsid w:val="007E4E89"/>
    <w:rsid w:val="00811876"/>
    <w:rsid w:val="00813010"/>
    <w:rsid w:val="00817BCA"/>
    <w:rsid w:val="008341FD"/>
    <w:rsid w:val="00852734"/>
    <w:rsid w:val="00853784"/>
    <w:rsid w:val="00864CD0"/>
    <w:rsid w:val="0087128C"/>
    <w:rsid w:val="00884200"/>
    <w:rsid w:val="008849D6"/>
    <w:rsid w:val="00891F3D"/>
    <w:rsid w:val="0089519B"/>
    <w:rsid w:val="008A2939"/>
    <w:rsid w:val="008B64B4"/>
    <w:rsid w:val="008D17A8"/>
    <w:rsid w:val="008E21D5"/>
    <w:rsid w:val="009066D4"/>
    <w:rsid w:val="009149B7"/>
    <w:rsid w:val="00922704"/>
    <w:rsid w:val="009306BD"/>
    <w:rsid w:val="00945780"/>
    <w:rsid w:val="00954BB2"/>
    <w:rsid w:val="00965E1B"/>
    <w:rsid w:val="00967BCA"/>
    <w:rsid w:val="009728BB"/>
    <w:rsid w:val="00972968"/>
    <w:rsid w:val="00972B9D"/>
    <w:rsid w:val="00976692"/>
    <w:rsid w:val="009849E7"/>
    <w:rsid w:val="00992307"/>
    <w:rsid w:val="009936C5"/>
    <w:rsid w:val="00994477"/>
    <w:rsid w:val="009A4B74"/>
    <w:rsid w:val="009E3E57"/>
    <w:rsid w:val="009E6AFF"/>
    <w:rsid w:val="009E7621"/>
    <w:rsid w:val="00A02179"/>
    <w:rsid w:val="00A11DE5"/>
    <w:rsid w:val="00A200E8"/>
    <w:rsid w:val="00A20E44"/>
    <w:rsid w:val="00A31892"/>
    <w:rsid w:val="00A41AA1"/>
    <w:rsid w:val="00A708F0"/>
    <w:rsid w:val="00A734C3"/>
    <w:rsid w:val="00A86E25"/>
    <w:rsid w:val="00A96307"/>
    <w:rsid w:val="00AA4AC3"/>
    <w:rsid w:val="00AA7D99"/>
    <w:rsid w:val="00AB3E0F"/>
    <w:rsid w:val="00AC353C"/>
    <w:rsid w:val="00AD70F2"/>
    <w:rsid w:val="00AE0BBD"/>
    <w:rsid w:val="00AE1EC8"/>
    <w:rsid w:val="00AF678A"/>
    <w:rsid w:val="00B05513"/>
    <w:rsid w:val="00B21DBF"/>
    <w:rsid w:val="00B24F09"/>
    <w:rsid w:val="00B423EC"/>
    <w:rsid w:val="00B429DA"/>
    <w:rsid w:val="00B45949"/>
    <w:rsid w:val="00B534D6"/>
    <w:rsid w:val="00B544DC"/>
    <w:rsid w:val="00B65DFD"/>
    <w:rsid w:val="00B67CAD"/>
    <w:rsid w:val="00B70520"/>
    <w:rsid w:val="00B80546"/>
    <w:rsid w:val="00BB15A2"/>
    <w:rsid w:val="00BB2149"/>
    <w:rsid w:val="00BB7556"/>
    <w:rsid w:val="00BB7DA6"/>
    <w:rsid w:val="00BC0B4F"/>
    <w:rsid w:val="00BD095D"/>
    <w:rsid w:val="00BF3886"/>
    <w:rsid w:val="00C042E6"/>
    <w:rsid w:val="00C223E7"/>
    <w:rsid w:val="00C32713"/>
    <w:rsid w:val="00C328AB"/>
    <w:rsid w:val="00C376C1"/>
    <w:rsid w:val="00C53048"/>
    <w:rsid w:val="00C568F7"/>
    <w:rsid w:val="00C67C87"/>
    <w:rsid w:val="00C830DF"/>
    <w:rsid w:val="00C91FB8"/>
    <w:rsid w:val="00CB272E"/>
    <w:rsid w:val="00CB60F9"/>
    <w:rsid w:val="00CC3265"/>
    <w:rsid w:val="00CC77B6"/>
    <w:rsid w:val="00CD004E"/>
    <w:rsid w:val="00CD1612"/>
    <w:rsid w:val="00CD50E5"/>
    <w:rsid w:val="00CE50BD"/>
    <w:rsid w:val="00CF1C5B"/>
    <w:rsid w:val="00D11B8C"/>
    <w:rsid w:val="00D12F0D"/>
    <w:rsid w:val="00D13695"/>
    <w:rsid w:val="00D21FCA"/>
    <w:rsid w:val="00D22B8F"/>
    <w:rsid w:val="00D27886"/>
    <w:rsid w:val="00D32AC1"/>
    <w:rsid w:val="00D33FA8"/>
    <w:rsid w:val="00D34666"/>
    <w:rsid w:val="00D46397"/>
    <w:rsid w:val="00D473A3"/>
    <w:rsid w:val="00D53B4A"/>
    <w:rsid w:val="00D63F17"/>
    <w:rsid w:val="00D80E43"/>
    <w:rsid w:val="00D92062"/>
    <w:rsid w:val="00D94F5E"/>
    <w:rsid w:val="00DA385F"/>
    <w:rsid w:val="00DA6C7A"/>
    <w:rsid w:val="00DB4F88"/>
    <w:rsid w:val="00DB5433"/>
    <w:rsid w:val="00DC6BA5"/>
    <w:rsid w:val="00DD0586"/>
    <w:rsid w:val="00DD3C0D"/>
    <w:rsid w:val="00DE41F0"/>
    <w:rsid w:val="00DE547F"/>
    <w:rsid w:val="00DF5A7B"/>
    <w:rsid w:val="00E025F3"/>
    <w:rsid w:val="00E03CA0"/>
    <w:rsid w:val="00E21B02"/>
    <w:rsid w:val="00E34E2F"/>
    <w:rsid w:val="00E442D3"/>
    <w:rsid w:val="00E67895"/>
    <w:rsid w:val="00E822CA"/>
    <w:rsid w:val="00E85F7F"/>
    <w:rsid w:val="00E9243D"/>
    <w:rsid w:val="00EA3425"/>
    <w:rsid w:val="00EA7FAB"/>
    <w:rsid w:val="00EB3A41"/>
    <w:rsid w:val="00EB5FF4"/>
    <w:rsid w:val="00EC578E"/>
    <w:rsid w:val="00EE796C"/>
    <w:rsid w:val="00EF11CD"/>
    <w:rsid w:val="00EF3AC1"/>
    <w:rsid w:val="00EF5BFD"/>
    <w:rsid w:val="00F13E42"/>
    <w:rsid w:val="00F27E81"/>
    <w:rsid w:val="00F3292A"/>
    <w:rsid w:val="00F43655"/>
    <w:rsid w:val="00F51D47"/>
    <w:rsid w:val="00F53A38"/>
    <w:rsid w:val="00F631D6"/>
    <w:rsid w:val="00F743B4"/>
    <w:rsid w:val="00F81790"/>
    <w:rsid w:val="00F851D6"/>
    <w:rsid w:val="00F90D00"/>
    <w:rsid w:val="00F91AB4"/>
    <w:rsid w:val="00FB26AB"/>
    <w:rsid w:val="00FB4A9D"/>
    <w:rsid w:val="00FB4C4B"/>
    <w:rsid w:val="00FC5BBA"/>
    <w:rsid w:val="00FC686D"/>
    <w:rsid w:val="00FD1644"/>
    <w:rsid w:val="00FD1C31"/>
    <w:rsid w:val="00FD74AF"/>
    <w:rsid w:val="00FE2467"/>
    <w:rsid w:val="00FF7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5DE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421AC0"/>
    <w:rPr>
      <w:color w:val="000080"/>
      <w:u w:val="single"/>
    </w:rPr>
  </w:style>
  <w:style w:type="paragraph" w:styleId="a4">
    <w:name w:val="List Paragraph"/>
    <w:basedOn w:val="a"/>
    <w:uiPriority w:val="99"/>
    <w:qFormat/>
    <w:rsid w:val="00564364"/>
    <w:pPr>
      <w:ind w:left="720"/>
    </w:pPr>
  </w:style>
  <w:style w:type="paragraph" w:customStyle="1" w:styleId="a5">
    <w:name w:val="Знак"/>
    <w:basedOn w:val="a"/>
    <w:uiPriority w:val="99"/>
    <w:rsid w:val="00785F8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2">
    <w:name w:val="Body Text Indent 2"/>
    <w:basedOn w:val="a"/>
    <w:link w:val="20"/>
    <w:uiPriority w:val="99"/>
    <w:rsid w:val="00785F8C"/>
    <w:pPr>
      <w:spacing w:after="0" w:line="240" w:lineRule="auto"/>
      <w:ind w:firstLine="567"/>
    </w:pPr>
    <w:rPr>
      <w:rFonts w:ascii="Arial" w:hAnsi="Arial" w:cs="Arial"/>
      <w:b/>
      <w:bCs/>
      <w:i/>
      <w:iCs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785F8C"/>
    <w:rPr>
      <w:rFonts w:ascii="Arial" w:hAnsi="Arial" w:cs="Arial"/>
      <w:b/>
      <w:bCs/>
      <w:i/>
      <w:iCs/>
      <w:sz w:val="20"/>
      <w:szCs w:val="20"/>
    </w:rPr>
  </w:style>
  <w:style w:type="paragraph" w:customStyle="1" w:styleId="BodyText21">
    <w:name w:val="Body Text 21"/>
    <w:basedOn w:val="a"/>
    <w:uiPriority w:val="99"/>
    <w:rsid w:val="00391C9A"/>
    <w:pPr>
      <w:suppressAutoHyphens/>
      <w:spacing w:after="120" w:line="480" w:lineRule="auto"/>
    </w:pPr>
    <w:rPr>
      <w:sz w:val="20"/>
      <w:szCs w:val="20"/>
      <w:lang w:eastAsia="ar-SA"/>
    </w:rPr>
  </w:style>
  <w:style w:type="paragraph" w:customStyle="1" w:styleId="1">
    <w:name w:val="Знак1"/>
    <w:basedOn w:val="a"/>
    <w:uiPriority w:val="99"/>
    <w:rsid w:val="00FF773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6">
    <w:name w:val="Body Text Indent"/>
    <w:basedOn w:val="a"/>
    <w:link w:val="a7"/>
    <w:uiPriority w:val="99"/>
    <w:rsid w:val="00FB4A9D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locked/>
    <w:rsid w:val="00FB4A9D"/>
  </w:style>
  <w:style w:type="paragraph" w:styleId="a8">
    <w:name w:val="Body Text"/>
    <w:basedOn w:val="a"/>
    <w:link w:val="a9"/>
    <w:uiPriority w:val="99"/>
    <w:semiHidden/>
    <w:rsid w:val="008341FD"/>
    <w:pPr>
      <w:suppressAutoHyphens/>
      <w:spacing w:after="120"/>
    </w:pPr>
    <w:rPr>
      <w:sz w:val="20"/>
      <w:szCs w:val="20"/>
      <w:lang w:eastAsia="ar-SA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8341FD"/>
    <w:rPr>
      <w:rFonts w:ascii="Times New Roman" w:hAnsi="Times New Roman" w:cs="Times New Roman"/>
      <w:sz w:val="20"/>
      <w:szCs w:val="20"/>
      <w:lang w:eastAsia="ar-SA" w:bidi="ar-SA"/>
    </w:rPr>
  </w:style>
  <w:style w:type="paragraph" w:styleId="aa">
    <w:name w:val="Balloon Text"/>
    <w:basedOn w:val="a"/>
    <w:link w:val="ab"/>
    <w:uiPriority w:val="99"/>
    <w:semiHidden/>
    <w:rsid w:val="008B64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8B64B4"/>
    <w:rPr>
      <w:rFonts w:ascii="Tahoma" w:hAnsi="Tahoma" w:cs="Tahoma"/>
      <w:sz w:val="16"/>
      <w:szCs w:val="16"/>
    </w:rPr>
  </w:style>
  <w:style w:type="character" w:styleId="ac">
    <w:name w:val="Strong"/>
    <w:basedOn w:val="a0"/>
    <w:uiPriority w:val="99"/>
    <w:qFormat/>
    <w:rsid w:val="00C223E7"/>
    <w:rPr>
      <w:b/>
      <w:bCs/>
    </w:rPr>
  </w:style>
  <w:style w:type="character" w:styleId="ad">
    <w:name w:val="Emphasis"/>
    <w:basedOn w:val="a0"/>
    <w:uiPriority w:val="99"/>
    <w:qFormat/>
    <w:rsid w:val="00C223E7"/>
    <w:rPr>
      <w:rFonts w:ascii="Trebuchet MS" w:hAnsi="Trebuchet MS" w:cs="Trebuchet MS"/>
      <w:i/>
      <w:iCs/>
      <w:color w:val="000000"/>
      <w:sz w:val="22"/>
      <w:szCs w:val="22"/>
    </w:rPr>
  </w:style>
  <w:style w:type="paragraph" w:styleId="ae">
    <w:name w:val="Normal (Web)"/>
    <w:basedOn w:val="a"/>
    <w:uiPriority w:val="99"/>
    <w:rsid w:val="00C223E7"/>
    <w:pPr>
      <w:spacing w:after="105" w:line="240" w:lineRule="auto"/>
      <w:ind w:left="105" w:right="105" w:firstLine="150"/>
      <w:jc w:val="both"/>
    </w:pPr>
    <w:rPr>
      <w:rFonts w:ascii="Trebuchet MS" w:hAnsi="Trebuchet MS" w:cs="Trebuchet MS"/>
    </w:rPr>
  </w:style>
  <w:style w:type="character" w:customStyle="1" w:styleId="apple-converted-space">
    <w:name w:val="apple-converted-space"/>
    <w:uiPriority w:val="99"/>
    <w:rsid w:val="00C223E7"/>
    <w:rPr>
      <w:rFonts w:ascii="Times New Roman" w:hAnsi="Times New Roman" w:cs="Times New Roman"/>
    </w:rPr>
  </w:style>
  <w:style w:type="paragraph" w:styleId="af">
    <w:name w:val="Title"/>
    <w:basedOn w:val="a"/>
    <w:next w:val="a"/>
    <w:link w:val="af0"/>
    <w:uiPriority w:val="99"/>
    <w:qFormat/>
    <w:rsid w:val="00972B9D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eastAsia="en-US"/>
    </w:rPr>
  </w:style>
  <w:style w:type="character" w:customStyle="1" w:styleId="af0">
    <w:name w:val="Название Знак"/>
    <w:basedOn w:val="a0"/>
    <w:link w:val="af"/>
    <w:uiPriority w:val="99"/>
    <w:locked/>
    <w:rsid w:val="00972B9D"/>
    <w:rPr>
      <w:rFonts w:ascii="Cambria" w:hAnsi="Cambria" w:cs="Cambria"/>
      <w:b/>
      <w:bCs/>
      <w:kern w:val="28"/>
      <w:sz w:val="32"/>
      <w:szCs w:val="32"/>
      <w:lang w:eastAsia="en-US"/>
    </w:rPr>
  </w:style>
  <w:style w:type="table" w:styleId="af1">
    <w:name w:val="Table Grid"/>
    <w:basedOn w:val="a1"/>
    <w:uiPriority w:val="99"/>
    <w:rsid w:val="00EF3AC1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5DE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421AC0"/>
    <w:rPr>
      <w:color w:val="000080"/>
      <w:u w:val="single"/>
    </w:rPr>
  </w:style>
  <w:style w:type="paragraph" w:styleId="a4">
    <w:name w:val="List Paragraph"/>
    <w:basedOn w:val="a"/>
    <w:uiPriority w:val="99"/>
    <w:qFormat/>
    <w:rsid w:val="00564364"/>
    <w:pPr>
      <w:ind w:left="720"/>
    </w:pPr>
  </w:style>
  <w:style w:type="paragraph" w:customStyle="1" w:styleId="a5">
    <w:name w:val="Знак"/>
    <w:basedOn w:val="a"/>
    <w:uiPriority w:val="99"/>
    <w:rsid w:val="00785F8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2">
    <w:name w:val="Body Text Indent 2"/>
    <w:basedOn w:val="a"/>
    <w:link w:val="20"/>
    <w:uiPriority w:val="99"/>
    <w:rsid w:val="00785F8C"/>
    <w:pPr>
      <w:spacing w:after="0" w:line="240" w:lineRule="auto"/>
      <w:ind w:firstLine="567"/>
    </w:pPr>
    <w:rPr>
      <w:rFonts w:ascii="Arial" w:hAnsi="Arial" w:cs="Arial"/>
      <w:b/>
      <w:bCs/>
      <w:i/>
      <w:iCs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785F8C"/>
    <w:rPr>
      <w:rFonts w:ascii="Arial" w:hAnsi="Arial" w:cs="Arial"/>
      <w:b/>
      <w:bCs/>
      <w:i/>
      <w:iCs/>
      <w:sz w:val="20"/>
      <w:szCs w:val="20"/>
    </w:rPr>
  </w:style>
  <w:style w:type="paragraph" w:customStyle="1" w:styleId="BodyText21">
    <w:name w:val="Body Text 21"/>
    <w:basedOn w:val="a"/>
    <w:uiPriority w:val="99"/>
    <w:rsid w:val="00391C9A"/>
    <w:pPr>
      <w:suppressAutoHyphens/>
      <w:spacing w:after="120" w:line="480" w:lineRule="auto"/>
    </w:pPr>
    <w:rPr>
      <w:sz w:val="20"/>
      <w:szCs w:val="20"/>
      <w:lang w:eastAsia="ar-SA"/>
    </w:rPr>
  </w:style>
  <w:style w:type="paragraph" w:customStyle="1" w:styleId="1">
    <w:name w:val="Знак1"/>
    <w:basedOn w:val="a"/>
    <w:uiPriority w:val="99"/>
    <w:rsid w:val="00FF773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6">
    <w:name w:val="Body Text Indent"/>
    <w:basedOn w:val="a"/>
    <w:link w:val="a7"/>
    <w:uiPriority w:val="99"/>
    <w:rsid w:val="00FB4A9D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locked/>
    <w:rsid w:val="00FB4A9D"/>
  </w:style>
  <w:style w:type="paragraph" w:styleId="a8">
    <w:name w:val="Body Text"/>
    <w:basedOn w:val="a"/>
    <w:link w:val="a9"/>
    <w:uiPriority w:val="99"/>
    <w:semiHidden/>
    <w:rsid w:val="008341FD"/>
    <w:pPr>
      <w:suppressAutoHyphens/>
      <w:spacing w:after="120"/>
    </w:pPr>
    <w:rPr>
      <w:sz w:val="20"/>
      <w:szCs w:val="20"/>
      <w:lang w:eastAsia="ar-SA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8341FD"/>
    <w:rPr>
      <w:rFonts w:ascii="Times New Roman" w:hAnsi="Times New Roman" w:cs="Times New Roman"/>
      <w:sz w:val="20"/>
      <w:szCs w:val="20"/>
      <w:lang w:eastAsia="ar-SA" w:bidi="ar-SA"/>
    </w:rPr>
  </w:style>
  <w:style w:type="paragraph" w:styleId="aa">
    <w:name w:val="Balloon Text"/>
    <w:basedOn w:val="a"/>
    <w:link w:val="ab"/>
    <w:uiPriority w:val="99"/>
    <w:semiHidden/>
    <w:rsid w:val="008B64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8B64B4"/>
    <w:rPr>
      <w:rFonts w:ascii="Tahoma" w:hAnsi="Tahoma" w:cs="Tahoma"/>
      <w:sz w:val="16"/>
      <w:szCs w:val="16"/>
    </w:rPr>
  </w:style>
  <w:style w:type="character" w:styleId="ac">
    <w:name w:val="Strong"/>
    <w:basedOn w:val="a0"/>
    <w:uiPriority w:val="99"/>
    <w:qFormat/>
    <w:rsid w:val="00C223E7"/>
    <w:rPr>
      <w:b/>
      <w:bCs/>
    </w:rPr>
  </w:style>
  <w:style w:type="character" w:styleId="ad">
    <w:name w:val="Emphasis"/>
    <w:basedOn w:val="a0"/>
    <w:uiPriority w:val="99"/>
    <w:qFormat/>
    <w:rsid w:val="00C223E7"/>
    <w:rPr>
      <w:rFonts w:ascii="Trebuchet MS" w:hAnsi="Trebuchet MS" w:cs="Trebuchet MS"/>
      <w:i/>
      <w:iCs/>
      <w:color w:val="000000"/>
      <w:sz w:val="22"/>
      <w:szCs w:val="22"/>
    </w:rPr>
  </w:style>
  <w:style w:type="paragraph" w:styleId="ae">
    <w:name w:val="Normal (Web)"/>
    <w:basedOn w:val="a"/>
    <w:uiPriority w:val="99"/>
    <w:rsid w:val="00C223E7"/>
    <w:pPr>
      <w:spacing w:after="105" w:line="240" w:lineRule="auto"/>
      <w:ind w:left="105" w:right="105" w:firstLine="150"/>
      <w:jc w:val="both"/>
    </w:pPr>
    <w:rPr>
      <w:rFonts w:ascii="Trebuchet MS" w:hAnsi="Trebuchet MS" w:cs="Trebuchet MS"/>
    </w:rPr>
  </w:style>
  <w:style w:type="character" w:customStyle="1" w:styleId="apple-converted-space">
    <w:name w:val="apple-converted-space"/>
    <w:uiPriority w:val="99"/>
    <w:rsid w:val="00C223E7"/>
    <w:rPr>
      <w:rFonts w:ascii="Times New Roman" w:hAnsi="Times New Roman" w:cs="Times New Roman"/>
    </w:rPr>
  </w:style>
  <w:style w:type="paragraph" w:styleId="af">
    <w:name w:val="Title"/>
    <w:basedOn w:val="a"/>
    <w:next w:val="a"/>
    <w:link w:val="af0"/>
    <w:uiPriority w:val="99"/>
    <w:qFormat/>
    <w:rsid w:val="00972B9D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eastAsia="en-US"/>
    </w:rPr>
  </w:style>
  <w:style w:type="character" w:customStyle="1" w:styleId="af0">
    <w:name w:val="Название Знак"/>
    <w:basedOn w:val="a0"/>
    <w:link w:val="af"/>
    <w:uiPriority w:val="99"/>
    <w:locked/>
    <w:rsid w:val="00972B9D"/>
    <w:rPr>
      <w:rFonts w:ascii="Cambria" w:hAnsi="Cambria" w:cs="Cambria"/>
      <w:b/>
      <w:bCs/>
      <w:kern w:val="28"/>
      <w:sz w:val="32"/>
      <w:szCs w:val="32"/>
      <w:lang w:eastAsia="en-US"/>
    </w:rPr>
  </w:style>
  <w:style w:type="table" w:styleId="af1">
    <w:name w:val="Table Grid"/>
    <w:basedOn w:val="a1"/>
    <w:uiPriority w:val="99"/>
    <w:rsid w:val="00EF3AC1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------@------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------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218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ОПК</Company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А.М.Степанова</dc:creator>
  <cp:lastModifiedBy>user2</cp:lastModifiedBy>
  <cp:revision>3</cp:revision>
  <cp:lastPrinted>2019-04-01T06:53:00Z</cp:lastPrinted>
  <dcterms:created xsi:type="dcterms:W3CDTF">2019-04-03T11:46:00Z</dcterms:created>
  <dcterms:modified xsi:type="dcterms:W3CDTF">2019-04-03T11:47:00Z</dcterms:modified>
</cp:coreProperties>
</file>